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D9F9A" w14:textId="77777777" w:rsidR="00816D47" w:rsidRPr="006858D8" w:rsidRDefault="00A7041B" w:rsidP="00816D47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="00816D47" w:rsidRPr="006858D8">
        <w:rPr>
          <w:rFonts w:ascii="Tahoma" w:hAnsi="Tahoma" w:cs="Tahoma"/>
          <w:b/>
          <w:bCs/>
        </w:rPr>
        <w:t xml:space="preserve">r </w:t>
      </w:r>
      <w:r w:rsidR="00A22913">
        <w:rPr>
          <w:rFonts w:ascii="Tahoma" w:hAnsi="Tahoma" w:cs="Tahoma"/>
          <w:b/>
          <w:bCs/>
        </w:rPr>
        <w:t>2</w:t>
      </w:r>
      <w:r w:rsidR="00816D47" w:rsidRPr="006858D8">
        <w:rPr>
          <w:rFonts w:ascii="Tahoma" w:hAnsi="Tahoma" w:cs="Tahoma"/>
          <w:b/>
          <w:bCs/>
        </w:rPr>
        <w:t xml:space="preserve"> do SWZ</w:t>
      </w:r>
    </w:p>
    <w:p w14:paraId="3B80CCBC" w14:textId="77777777" w:rsidR="00816D47" w:rsidRPr="00816D47" w:rsidRDefault="00816D47" w:rsidP="004728E0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573B1074" w14:textId="77777777" w:rsidR="00816D47" w:rsidRPr="00816D47" w:rsidRDefault="00816D47" w:rsidP="00816D47">
      <w:pPr>
        <w:pStyle w:val="Nagwek5"/>
      </w:pPr>
      <w:r w:rsidRPr="00816D47">
        <w:t>I.</w:t>
      </w:r>
    </w:p>
    <w:p w14:paraId="0FF308E9" w14:textId="77777777" w:rsidR="00816D47" w:rsidRPr="00C8720D" w:rsidRDefault="00816D47" w:rsidP="00816D47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79A99328" w14:textId="77777777" w:rsidR="00816D47" w:rsidRPr="00B030E5" w:rsidRDefault="00816D47" w:rsidP="00816D47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797F4E6D" w14:textId="77777777" w:rsidR="00816D47" w:rsidRPr="00C8720D" w:rsidRDefault="00816D47" w:rsidP="00816D47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23F0B731" w14:textId="77777777" w:rsidR="00816D47" w:rsidRDefault="00816D47" w:rsidP="00816D47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64B0958F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65668915" w14:textId="77777777" w:rsidR="00816D47" w:rsidRDefault="00816D47" w:rsidP="00816D47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29A5C751" w14:textId="77777777" w:rsidR="00816D47" w:rsidRPr="00C8720D" w:rsidRDefault="00816D47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7DC3C5A" w14:textId="77777777" w:rsidR="00816D47" w:rsidRPr="005C18B2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37041EF0" w14:textId="77777777" w:rsidR="00816D47" w:rsidRPr="006D48E0" w:rsidRDefault="00816D47" w:rsidP="00816D47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3423B9A6" w14:textId="77777777" w:rsidR="00816D47" w:rsidRPr="006D48E0" w:rsidRDefault="00816D47" w:rsidP="00816D47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5995F4B0" w14:textId="77777777" w:rsidR="00816D47" w:rsidRPr="00C8720D" w:rsidRDefault="00EB2790" w:rsidP="00816D47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="00816D47"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68D8E68A" w14:textId="77777777" w:rsidR="00816D47" w:rsidRDefault="00816D47" w:rsidP="00816D47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64113DD5" w14:textId="77777777" w:rsidR="00816D47" w:rsidRPr="00C8720D" w:rsidRDefault="00816D47" w:rsidP="006A5755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</w:p>
    <w:p w14:paraId="047DFE55" w14:textId="77777777" w:rsidR="00816D47" w:rsidRPr="00FB2545" w:rsidRDefault="00816D47" w:rsidP="00816D47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467EDD56" w14:textId="716A1446" w:rsidR="00816D47" w:rsidRPr="004C2536" w:rsidRDefault="00E549C7" w:rsidP="004C2536">
      <w:pPr>
        <w:numPr>
          <w:ilvl w:val="0"/>
          <w:numId w:val="73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="00816D47" w:rsidRPr="006858D8">
        <w:rPr>
          <w:rFonts w:ascii="Tahoma" w:hAnsi="Tahoma" w:cs="Tahoma"/>
          <w:bCs/>
        </w:rPr>
        <w:t xml:space="preserve"> na:</w:t>
      </w:r>
      <w:r w:rsidR="00816D47" w:rsidRPr="006858D8">
        <w:rPr>
          <w:rFonts w:ascii="Tahoma" w:hAnsi="Tahoma" w:cs="Tahoma"/>
          <w:b/>
          <w:bCs/>
        </w:rPr>
        <w:t xml:space="preserve"> 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y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c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ząstkowe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nawierzchni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C2536">
        <w:rPr>
          <w:rFonts w:ascii="Tahoma" w:eastAsia="Lucida Sans Unicode" w:hAnsi="Tahoma" w:cs="Tahoma"/>
          <w:b/>
          <w:bCs/>
          <w:kern w:val="3"/>
          <w:lang w:eastAsia="zh-CN"/>
        </w:rPr>
        <w:t xml:space="preserve">i elementów odwodnienia 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dróg gminnych w </w:t>
      </w:r>
      <w:r w:rsidR="00FF2BB6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730456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</w:t>
      </w:r>
      <w:r w:rsidR="00816D47" w:rsidRPr="008C0A9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816D47" w:rsidRPr="008C0A94">
        <w:rPr>
          <w:rFonts w:ascii="Tahoma" w:hAnsi="Tahoma" w:cs="Tahoma"/>
          <w:b/>
        </w:rPr>
        <w:t xml:space="preserve">, </w:t>
      </w:r>
      <w:r w:rsidR="00816D47" w:rsidRPr="008C0A94">
        <w:rPr>
          <w:rFonts w:ascii="Tahoma" w:hAnsi="Tahoma" w:cs="Tahoma"/>
        </w:rPr>
        <w:t>zgodnie ze specyfikacją warunków zamówienia,</w:t>
      </w:r>
      <w:r w:rsidR="00816D47" w:rsidRPr="008C0A94">
        <w:rPr>
          <w:rFonts w:ascii="Tahoma" w:hAnsi="Tahoma" w:cs="Tahoma"/>
          <w:b/>
        </w:rPr>
        <w:t xml:space="preserve"> </w:t>
      </w:r>
      <w:r w:rsidR="00730456" w:rsidRPr="004C2536">
        <w:rPr>
          <w:rFonts w:ascii="Tahoma" w:hAnsi="Tahoma" w:cs="Tahoma"/>
        </w:rPr>
        <w:t>oferujemy</w:t>
      </w:r>
      <w:r w:rsidR="00233156" w:rsidRPr="004C2536">
        <w:rPr>
          <w:rFonts w:ascii="Tahoma" w:hAnsi="Tahoma" w:cs="Tahoma"/>
        </w:rPr>
        <w:t xml:space="preserve"> </w:t>
      </w:r>
      <w:r w:rsidR="00F2505E" w:rsidRPr="004C2536">
        <w:rPr>
          <w:rFonts w:ascii="Tahoma" w:hAnsi="Tahoma" w:cs="Tahoma"/>
        </w:rPr>
        <w:t>wykonanie całego przedmiotu zamówienia za cenę:</w:t>
      </w:r>
    </w:p>
    <w:p w14:paraId="0BFDFE4B" w14:textId="77777777" w:rsidR="00F2505E" w:rsidRDefault="00F2505E" w:rsidP="00F2505E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</w:p>
    <w:p w14:paraId="2A1132C1" w14:textId="77777777" w:rsidR="00F2505E" w:rsidRPr="006858D8" w:rsidRDefault="00F2505E" w:rsidP="00F2505E">
      <w:pPr>
        <w:rPr>
          <w:rFonts w:ascii="Tahoma" w:hAnsi="Tahoma" w:cs="Tahoma"/>
          <w:sz w:val="19"/>
          <w:szCs w:val="19"/>
        </w:rPr>
      </w:pPr>
    </w:p>
    <w:p w14:paraId="70D4CFBB" w14:textId="77777777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F322CED" w14:textId="4F01E7D8" w:rsidR="00F2505E" w:rsidRPr="00FF4AEA" w:rsidRDefault="00F2505E" w:rsidP="00F2505E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wartość 23</w:t>
      </w:r>
      <w:r w:rsidRPr="00FF4AEA">
        <w:rPr>
          <w:rFonts w:ascii="Tahoma" w:hAnsi="Tahoma" w:cs="Tahoma"/>
        </w:rPr>
        <w:t>% podatku VAT</w:t>
      </w:r>
      <w:r>
        <w:rPr>
          <w:rFonts w:ascii="Tahoma" w:hAnsi="Tahoma" w:cs="Tahoma"/>
        </w:rPr>
        <w:t xml:space="preserve"> w wysokości ............... zł</w:t>
      </w:r>
    </w:p>
    <w:p w14:paraId="32F23A78" w14:textId="77777777" w:rsidR="00F2505E" w:rsidRDefault="00F2505E" w:rsidP="00F2505E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(słownie:.................................................)</w:t>
      </w:r>
    </w:p>
    <w:p w14:paraId="11B9D42E" w14:textId="77777777" w:rsidR="00F2505E" w:rsidRPr="004D65D9" w:rsidRDefault="00F2505E" w:rsidP="00204A8D">
      <w:pPr>
        <w:pStyle w:val="Tekstpodstawowy"/>
        <w:numPr>
          <w:ilvl w:val="0"/>
          <w:numId w:val="73"/>
        </w:numPr>
        <w:spacing w:before="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210DA03C" w14:textId="77777777" w:rsidR="00F2505E" w:rsidRPr="00FB2545" w:rsidRDefault="00F2505E" w:rsidP="00F2505E">
      <w:pPr>
        <w:pStyle w:val="Tekstpodstawowy"/>
        <w:spacing w:before="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>deklarujemy ....</w:t>
      </w:r>
      <w:r>
        <w:rPr>
          <w:rFonts w:ascii="Tahoma" w:hAnsi="Tahoma" w:cs="Tahoma"/>
          <w:b/>
          <w:sz w:val="20"/>
        </w:rPr>
        <w:t>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>.........</w:t>
      </w:r>
      <w:r w:rsidRPr="00FF4AEA">
        <w:rPr>
          <w:rFonts w:ascii="Tahoma" w:hAnsi="Tahoma" w:cs="Tahoma"/>
          <w:b/>
          <w:sz w:val="20"/>
        </w:rPr>
        <w:t>.</w:t>
      </w:r>
      <w:r>
        <w:rPr>
          <w:rFonts w:ascii="Tahoma" w:hAnsi="Tahoma" w:cs="Tahoma"/>
          <w:b/>
          <w:sz w:val="20"/>
        </w:rPr>
        <w:t xml:space="preserve">.. miesięczny termin gwarancji </w:t>
      </w:r>
    </w:p>
    <w:p w14:paraId="22C8E821" w14:textId="3B86FCFA" w:rsidR="00F2505E" w:rsidRPr="009C489F" w:rsidRDefault="00F2505E" w:rsidP="00F2505E">
      <w:pPr>
        <w:pStyle w:val="Tekstpodstawowy"/>
        <w:spacing w:before="0"/>
        <w:ind w:left="357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 w:rsidR="000D7BC4"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swz)</w:t>
      </w:r>
    </w:p>
    <w:p w14:paraId="107DF4A9" w14:textId="01BD0AC3" w:rsidR="00F2505E" w:rsidRDefault="00F2505E" w:rsidP="00F2505E">
      <w:pPr>
        <w:spacing w:after="240"/>
        <w:ind w:left="357"/>
        <w:jc w:val="both"/>
        <w:rPr>
          <w:rFonts w:ascii="Tahoma" w:hAnsi="Tahoma" w:cs="Tahoma"/>
          <w:b/>
          <w:sz w:val="16"/>
          <w:szCs w:val="16"/>
        </w:rPr>
      </w:pPr>
      <w:r w:rsidRPr="007611DF">
        <w:rPr>
          <w:rFonts w:ascii="Tahoma" w:hAnsi="Tahoma" w:cs="Tahoma"/>
          <w:i/>
          <w:sz w:val="16"/>
          <w:szCs w:val="16"/>
        </w:rPr>
        <w:t xml:space="preserve">Uwaga: brak deklaracji okresu gwarancji w formularzu ofertowym, bądź jego określenie poniżej wymaganego minimum </w:t>
      </w:r>
      <w:r>
        <w:rPr>
          <w:rFonts w:ascii="Tahoma" w:hAnsi="Tahoma" w:cs="Tahoma"/>
          <w:i/>
          <w:sz w:val="16"/>
          <w:szCs w:val="16"/>
        </w:rPr>
        <w:br/>
      </w:r>
      <w:r w:rsidRPr="007611DF">
        <w:rPr>
          <w:rFonts w:ascii="Tahoma" w:hAnsi="Tahoma" w:cs="Tahoma"/>
          <w:i/>
          <w:sz w:val="16"/>
          <w:szCs w:val="16"/>
        </w:rPr>
        <w:t>(</w:t>
      </w:r>
      <w:r w:rsidR="007575AD">
        <w:rPr>
          <w:rFonts w:ascii="Tahoma" w:hAnsi="Tahoma" w:cs="Tahoma"/>
          <w:i/>
          <w:sz w:val="16"/>
          <w:szCs w:val="16"/>
        </w:rPr>
        <w:t>12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>
        <w:rPr>
          <w:rFonts w:ascii="Tahoma" w:hAnsi="Tahoma" w:cs="Tahoma"/>
          <w:i/>
          <w:sz w:val="16"/>
          <w:szCs w:val="16"/>
        </w:rPr>
        <w:t>ęcy</w:t>
      </w:r>
      <w:r w:rsidRPr="007611DF">
        <w:rPr>
          <w:rFonts w:ascii="Tahoma" w:hAnsi="Tahoma" w:cs="Tahoma"/>
          <w:i/>
          <w:sz w:val="16"/>
          <w:szCs w:val="16"/>
        </w:rPr>
        <w:t xml:space="preserve">) skutkować będzie odrzuceniem oferty w trybie art. </w:t>
      </w:r>
      <w:r>
        <w:rPr>
          <w:rFonts w:ascii="Tahoma" w:hAnsi="Tahoma" w:cs="Tahoma"/>
          <w:i/>
          <w:sz w:val="16"/>
          <w:szCs w:val="16"/>
        </w:rPr>
        <w:t>226</w:t>
      </w:r>
      <w:r w:rsidRPr="007611DF">
        <w:rPr>
          <w:rFonts w:ascii="Tahoma" w:hAnsi="Tahoma" w:cs="Tahoma"/>
          <w:i/>
          <w:sz w:val="16"/>
          <w:szCs w:val="16"/>
        </w:rPr>
        <w:t xml:space="preserve"> ust. 1 pkt.</w:t>
      </w:r>
      <w:r>
        <w:rPr>
          <w:rFonts w:ascii="Tahoma" w:hAnsi="Tahoma" w:cs="Tahoma"/>
          <w:i/>
          <w:sz w:val="16"/>
          <w:szCs w:val="16"/>
        </w:rPr>
        <w:t xml:space="preserve"> 5</w:t>
      </w:r>
      <w:r w:rsidRPr="007611DF">
        <w:rPr>
          <w:rFonts w:ascii="Tahoma" w:hAnsi="Tahoma" w:cs="Tahoma"/>
          <w:i/>
          <w:sz w:val="16"/>
          <w:szCs w:val="16"/>
        </w:rPr>
        <w:t xml:space="preserve"> ustawy Pzp. Jeżeli wykonawca zadeklaruje okres gwarancji powyżej określonego maksimum (tj.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="007575AD">
        <w:rPr>
          <w:rFonts w:ascii="Tahoma" w:hAnsi="Tahoma" w:cs="Tahoma"/>
          <w:i/>
          <w:sz w:val="16"/>
          <w:szCs w:val="16"/>
        </w:rPr>
        <w:t>18</w:t>
      </w:r>
      <w:r>
        <w:rPr>
          <w:rFonts w:ascii="Tahoma" w:hAnsi="Tahoma" w:cs="Tahoma"/>
          <w:i/>
          <w:sz w:val="16"/>
          <w:szCs w:val="16"/>
        </w:rPr>
        <w:t xml:space="preserve"> miesi</w:t>
      </w:r>
      <w:r w:rsidR="007575AD">
        <w:rPr>
          <w:rFonts w:ascii="Tahoma" w:hAnsi="Tahoma" w:cs="Tahoma"/>
          <w:i/>
          <w:sz w:val="16"/>
          <w:szCs w:val="16"/>
        </w:rPr>
        <w:t>ę</w:t>
      </w:r>
      <w:r w:rsidR="000D7BC4">
        <w:rPr>
          <w:rFonts w:ascii="Tahoma" w:hAnsi="Tahoma" w:cs="Tahoma"/>
          <w:i/>
          <w:sz w:val="16"/>
          <w:szCs w:val="16"/>
        </w:rPr>
        <w:t>c</w:t>
      </w:r>
      <w:r w:rsidR="007575AD">
        <w:rPr>
          <w:rFonts w:ascii="Tahoma" w:hAnsi="Tahoma" w:cs="Tahoma"/>
          <w:i/>
          <w:sz w:val="16"/>
          <w:szCs w:val="16"/>
        </w:rPr>
        <w:t>y</w:t>
      </w:r>
      <w:r w:rsidRPr="007611DF">
        <w:rPr>
          <w:rFonts w:ascii="Tahoma" w:hAnsi="Tahoma" w:cs="Tahoma"/>
          <w:i/>
          <w:sz w:val="16"/>
          <w:szCs w:val="16"/>
        </w:rPr>
        <w:t>) dla celów porównania złożo</w:t>
      </w:r>
      <w:r>
        <w:rPr>
          <w:rFonts w:ascii="Tahoma" w:hAnsi="Tahoma" w:cs="Tahoma"/>
          <w:i/>
          <w:sz w:val="16"/>
          <w:szCs w:val="16"/>
        </w:rPr>
        <w:t xml:space="preserve">nych ofert, przyjęte zostanie </w:t>
      </w:r>
      <w:r w:rsidR="007575AD">
        <w:rPr>
          <w:rFonts w:ascii="Tahoma" w:hAnsi="Tahoma" w:cs="Tahoma"/>
          <w:i/>
          <w:sz w:val="16"/>
          <w:szCs w:val="16"/>
        </w:rPr>
        <w:t>18</w:t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7611DF">
        <w:rPr>
          <w:rFonts w:ascii="Tahoma" w:hAnsi="Tahoma" w:cs="Tahoma"/>
          <w:i/>
          <w:sz w:val="16"/>
          <w:szCs w:val="16"/>
        </w:rPr>
        <w:t>miesi</w:t>
      </w:r>
      <w:r w:rsidR="007575AD">
        <w:rPr>
          <w:rFonts w:ascii="Tahoma" w:hAnsi="Tahoma" w:cs="Tahoma"/>
          <w:i/>
          <w:sz w:val="16"/>
          <w:szCs w:val="16"/>
        </w:rPr>
        <w:t>ę</w:t>
      </w:r>
      <w:r w:rsidR="000D7BC4">
        <w:rPr>
          <w:rFonts w:ascii="Tahoma" w:hAnsi="Tahoma" w:cs="Tahoma"/>
          <w:i/>
          <w:sz w:val="16"/>
          <w:szCs w:val="16"/>
        </w:rPr>
        <w:t>c</w:t>
      </w:r>
      <w:r w:rsidR="007575AD">
        <w:rPr>
          <w:rFonts w:ascii="Tahoma" w:hAnsi="Tahoma" w:cs="Tahoma"/>
          <w:i/>
          <w:sz w:val="16"/>
          <w:szCs w:val="16"/>
        </w:rPr>
        <w:t>y</w:t>
      </w:r>
      <w:r w:rsidRPr="007611DF">
        <w:rPr>
          <w:rFonts w:ascii="Tahoma" w:hAnsi="Tahoma" w:cs="Tahoma"/>
          <w:i/>
          <w:sz w:val="16"/>
          <w:szCs w:val="16"/>
        </w:rPr>
        <w:t>, natomiast w treści umowy w sprawie zamówienia publicznego – zgodnie z deklaracją zawartą w ofercie.</w:t>
      </w:r>
      <w:r w:rsidRPr="007611DF">
        <w:rPr>
          <w:rFonts w:ascii="Tahoma" w:hAnsi="Tahoma" w:cs="Tahoma"/>
          <w:b/>
          <w:i/>
          <w:sz w:val="16"/>
          <w:szCs w:val="16"/>
        </w:rPr>
        <w:t xml:space="preserve"> </w:t>
      </w:r>
      <w:r w:rsidRPr="00FF05BE">
        <w:rPr>
          <w:rFonts w:ascii="Tahoma" w:hAnsi="Tahoma" w:cs="Tahoma"/>
          <w:b/>
          <w:sz w:val="16"/>
          <w:szCs w:val="16"/>
        </w:rPr>
        <w:t xml:space="preserve"> </w:t>
      </w:r>
    </w:p>
    <w:p w14:paraId="4B1FB37D" w14:textId="7B617400" w:rsidR="00816D47" w:rsidRPr="00A10C89" w:rsidRDefault="00816D47" w:rsidP="00204A8D">
      <w:pPr>
        <w:pStyle w:val="Akapitzlist"/>
        <w:numPr>
          <w:ilvl w:val="0"/>
          <w:numId w:val="73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 w:rsidR="0017557F">
        <w:rPr>
          <w:rFonts w:ascii="Tahoma" w:hAnsi="Tahoma" w:cs="Tahoma"/>
          <w:sz w:val="20"/>
          <w:szCs w:val="20"/>
        </w:rPr>
        <w:t xml:space="preserve"> (</w:t>
      </w:r>
      <w:r w:rsidR="00A22913">
        <w:rPr>
          <w:rFonts w:ascii="Tahoma" w:hAnsi="Tahoma" w:cs="Tahoma"/>
          <w:sz w:val="20"/>
          <w:szCs w:val="20"/>
        </w:rPr>
        <w:t xml:space="preserve">w przypadku, gdy dotyczy - </w:t>
      </w:r>
      <w:r w:rsidR="0017557F">
        <w:rPr>
          <w:rFonts w:ascii="Tahoma" w:hAnsi="Tahoma" w:cs="Tahoma"/>
          <w:sz w:val="20"/>
          <w:szCs w:val="20"/>
        </w:rPr>
        <w:t>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14:paraId="1A358FD0" w14:textId="77777777" w:rsidR="00816D47" w:rsidRPr="000700A9" w:rsidRDefault="00816D47" w:rsidP="00816D47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14:paraId="13DAEA65" w14:textId="77777777" w:rsidR="00816D47" w:rsidRPr="006858D8" w:rsidRDefault="00816D47" w:rsidP="00816D47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 w:rsidR="00831447"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 w:rsidR="00831447"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14:paraId="505ED146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14:paraId="608F4730" w14:textId="14E30E65" w:rsidR="00816D47" w:rsidRPr="006858D8" w:rsidRDefault="00816D47" w:rsidP="006A5755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r w:rsidR="00B779ED">
        <w:rPr>
          <w:rFonts w:ascii="Tahoma" w:hAnsi="Tahoma" w:cs="Tahoma"/>
          <w:i/>
          <w:sz w:val="16"/>
          <w:szCs w:val="16"/>
        </w:rPr>
        <w:t xml:space="preserve">ust. </w:t>
      </w:r>
      <w:r w:rsidR="004C2536">
        <w:rPr>
          <w:rFonts w:ascii="Tahoma" w:hAnsi="Tahoma" w:cs="Tahoma"/>
          <w:i/>
          <w:sz w:val="16"/>
          <w:szCs w:val="16"/>
        </w:rPr>
        <w:t>10</w:t>
      </w:r>
      <w:r w:rsidR="00B779ED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rozdziału X swz)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14:paraId="73AAF7B1" w14:textId="77777777" w:rsidR="00816D47" w:rsidRPr="00816D47" w:rsidRDefault="00816D47" w:rsidP="00816D47">
      <w:pPr>
        <w:pStyle w:val="Nagwek5"/>
      </w:pPr>
      <w:r w:rsidRPr="00816D47">
        <w:rPr>
          <w:rStyle w:val="Nagwek5Znak"/>
          <w:b/>
        </w:rPr>
        <w:t>III</w:t>
      </w:r>
      <w:r w:rsidRPr="00816D47">
        <w:t>.</w:t>
      </w:r>
    </w:p>
    <w:p w14:paraId="00ED39CA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27CEB0DC" w14:textId="77777777" w:rsidR="00816D47" w:rsidRPr="006858D8" w:rsidRDefault="00816D47" w:rsidP="00816D47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3F639D6C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6B9B11BC" w14:textId="47B7DE6F" w:rsidR="00816D47" w:rsidRPr="00B46504" w:rsidRDefault="00816D47" w:rsidP="00204A8D">
      <w:pPr>
        <w:pStyle w:val="Akapitzlist"/>
        <w:numPr>
          <w:ilvl w:val="0"/>
          <w:numId w:val="70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 w:rsidR="005C1467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="002E2134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 w:rsidR="00E47B70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miesięcy</w:t>
      </w:r>
      <w:r w:rsidR="004153DC" w:rsidRPr="00E47B70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</w:t>
      </w:r>
      <w:r w:rsidR="00E030F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zawarcia</w:t>
      </w:r>
      <w:r w:rsidR="004153DC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umowy.</w:t>
      </w:r>
    </w:p>
    <w:p w14:paraId="37044532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lastRenderedPageBreak/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39DF5838" w14:textId="77777777" w:rsidR="00816D47" w:rsidRPr="006858D8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 w:rsidR="009F072D"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48483A01" w14:textId="77777777" w:rsidR="00816D47" w:rsidRDefault="00816D47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15E61427" w14:textId="77777777" w:rsidR="002A0F33" w:rsidRDefault="002A0F33" w:rsidP="00204A8D">
      <w:pPr>
        <w:numPr>
          <w:ilvl w:val="0"/>
          <w:numId w:val="70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369FE333" w14:textId="77777777" w:rsid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2EDBFCDC" w14:textId="77777777" w:rsidR="00816D47" w:rsidRPr="002A0F33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48805BE3" w14:textId="77777777" w:rsidR="00816D47" w:rsidRPr="00A60DDB" w:rsidRDefault="00816D47" w:rsidP="00204A8D">
      <w:pPr>
        <w:widowControl w:val="0"/>
        <w:numPr>
          <w:ilvl w:val="0"/>
          <w:numId w:val="70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7F51F6BE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0673CAB7" w14:textId="77777777" w:rsidR="00816D47" w:rsidRPr="000700A9" w:rsidRDefault="00816D47" w:rsidP="00CE2922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23349357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330547AC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C9B6DD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21D2DC6E" w14:textId="77777777" w:rsidR="00816D47" w:rsidRDefault="00816D47" w:rsidP="00CE2922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315F2853" w14:textId="77777777" w:rsidR="00816D47" w:rsidRPr="00816D47" w:rsidRDefault="00816D47" w:rsidP="00816D47">
      <w:pPr>
        <w:pStyle w:val="Nagwek5"/>
      </w:pPr>
      <w:r w:rsidRPr="00816D47">
        <w:t>IV.</w:t>
      </w:r>
    </w:p>
    <w:p w14:paraId="2A9AD31E" w14:textId="77777777" w:rsidR="00816D47" w:rsidRPr="008553F7" w:rsidRDefault="00816D47" w:rsidP="004C2536">
      <w:pPr>
        <w:spacing w:after="12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14:paraId="10A1ED02" w14:textId="77777777" w:rsidR="00816D47" w:rsidRDefault="00816D47" w:rsidP="00816D47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/</w:t>
      </w:r>
      <w:r w:rsidR="00FF02D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nie polegam</w:t>
      </w:r>
      <w:r>
        <w:rPr>
          <w:rStyle w:val="Odwoanieprzypisudolnego"/>
          <w:rFonts w:ascii="Tahoma" w:hAnsi="Tahoma" w:cs="Tahoma"/>
        </w:rPr>
        <w:footnoteReference w:id="3"/>
      </w:r>
      <w:r w:rsidR="00233156">
        <w:rPr>
          <w:rFonts w:ascii="Tahoma" w:hAnsi="Tahoma" w:cs="Tahoma"/>
        </w:rPr>
        <w:t xml:space="preserve"> na zasobach innych podmiotów</w:t>
      </w:r>
    </w:p>
    <w:p w14:paraId="2F0E27AA" w14:textId="77777777" w:rsidR="00816D47" w:rsidRDefault="00816D47" w:rsidP="00816D47">
      <w:pPr>
        <w:pStyle w:val="Nagwek5"/>
      </w:pPr>
      <w:r>
        <w:t>V.</w:t>
      </w:r>
    </w:p>
    <w:p w14:paraId="4D14789A" w14:textId="77777777" w:rsidR="00816D47" w:rsidRPr="006858D8" w:rsidRDefault="00816D47" w:rsidP="004C2536">
      <w:pPr>
        <w:spacing w:after="12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5638F9A" w14:textId="77777777" w:rsidR="00816D47" w:rsidRDefault="00816D47" w:rsidP="00816D47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>następujące części/zakres zamówienia</w:t>
      </w:r>
      <w:r w:rsidR="00233156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7788D0BF" w14:textId="77777777" w:rsidR="00816D47" w:rsidRPr="003432F5" w:rsidRDefault="00816D47" w:rsidP="00816D47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56BD2C5E" w14:textId="77777777" w:rsidR="00816D47" w:rsidRDefault="00816D47" w:rsidP="00816D47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325BEB17" w14:textId="77777777" w:rsidR="00816D47" w:rsidRPr="00F85149" w:rsidRDefault="00816D47" w:rsidP="00816D47">
      <w:pPr>
        <w:rPr>
          <w:rFonts w:ascii="Tahoma" w:hAnsi="Tahoma" w:cs="Tahoma"/>
          <w:sz w:val="32"/>
          <w:szCs w:val="32"/>
        </w:rPr>
      </w:pPr>
    </w:p>
    <w:p w14:paraId="0B569C23" w14:textId="77777777" w:rsidR="00816D47" w:rsidRPr="003432F5" w:rsidRDefault="00816D47" w:rsidP="00816D47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4B0A8D5" w14:textId="77777777" w:rsidR="00816D47" w:rsidRPr="006858D8" w:rsidRDefault="00816D47" w:rsidP="00816D47">
      <w:pPr>
        <w:pStyle w:val="Nagwek5"/>
      </w:pPr>
      <w:r>
        <w:t>VI.</w:t>
      </w:r>
    </w:p>
    <w:p w14:paraId="5849BD1B" w14:textId="77777777" w:rsidR="00816D47" w:rsidRPr="00067331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FE8AAD3" w14:textId="77777777" w:rsidR="00816D47" w:rsidRPr="00BB08D5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3BEE175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3802A21A" w14:textId="77777777" w:rsidR="00816D47" w:rsidRDefault="00816D47" w:rsidP="00816D47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58118115" w14:textId="77777777" w:rsidR="00816D47" w:rsidRPr="00F65FB1" w:rsidRDefault="00816D47" w:rsidP="00816D47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291E0F7" w14:textId="77777777" w:rsidR="00816D47" w:rsidRDefault="00816D47" w:rsidP="00816D47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703182" w14:textId="77777777" w:rsidR="00816D47" w:rsidRDefault="00816D47" w:rsidP="00816D47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8281088" w14:textId="77777777" w:rsidR="00816D47" w:rsidRPr="00E50506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14:paraId="640F161C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1D00ECF" w14:textId="77777777" w:rsidR="00816D47" w:rsidRPr="005054C7" w:rsidRDefault="00816D47" w:rsidP="00204A8D">
      <w:pPr>
        <w:pStyle w:val="Akapitzlist"/>
        <w:numPr>
          <w:ilvl w:val="0"/>
          <w:numId w:val="71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15D4DE7D" w14:textId="77777777" w:rsidR="00816D47" w:rsidRPr="00816D47" w:rsidRDefault="00816D47" w:rsidP="00204A8D">
      <w:pPr>
        <w:pStyle w:val="Akapitzlist"/>
        <w:numPr>
          <w:ilvl w:val="0"/>
          <w:numId w:val="71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2268193C" w14:textId="77777777" w:rsidR="00816D47" w:rsidRPr="00816D47" w:rsidRDefault="00816D47" w:rsidP="00204A8D">
      <w:pPr>
        <w:pStyle w:val="Akapitzlist"/>
        <w:numPr>
          <w:ilvl w:val="0"/>
          <w:numId w:val="103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0E9CD2A4" w14:textId="77777777" w:rsidR="00816D47" w:rsidRDefault="009B6291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 w:rsidR="008C0A94"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 w:rsidR="008C0A94"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</w:t>
      </w:r>
      <w:r w:rsidR="00816D47"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</w:p>
    <w:p w14:paraId="314987C4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6CEA27CB" w14:textId="77777777" w:rsidR="0095749D" w:rsidRDefault="0095749D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6E057C6C" w14:textId="77777777" w:rsidR="00FD6FD4" w:rsidRPr="00836108" w:rsidRDefault="00FD6FD4" w:rsidP="009B629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14:paraId="638327CE" w14:textId="77777777" w:rsidR="00816D47" w:rsidRPr="002D72CC" w:rsidRDefault="004728E0" w:rsidP="00816D47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</w:t>
      </w:r>
      <w:r w:rsidR="00816D47"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 xml:space="preserve"> ofert</w:t>
      </w: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="00816D47"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399AEB52" w14:textId="77777777" w:rsidR="00181424" w:rsidRPr="00233156" w:rsidRDefault="00181424" w:rsidP="00233156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14:paraId="07426855" w14:textId="76520C5B" w:rsidR="00816D47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</w:t>
      </w:r>
      <w:r w:rsidR="004728E0">
        <w:rPr>
          <w:rFonts w:ascii="Tahoma" w:hAnsi="Tahoma" w:cs="Tahoma"/>
          <w:sz w:val="16"/>
          <w:szCs w:val="16"/>
        </w:rPr>
        <w:t>art. 125 ust. 1 ustawy Pzp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 w:rsidR="00A22913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</w:t>
      </w:r>
      <w:r w:rsidR="004C2536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– dotyczy wykonawcy,</w:t>
      </w:r>
    </w:p>
    <w:p w14:paraId="26ED16CB" w14:textId="282F6453" w:rsidR="004C2536" w:rsidRPr="004C2536" w:rsidRDefault="004C2536" w:rsidP="004C2536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3E2C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oświadczenie, o którym  mowa w art. 125 ust. 1 ustawy Pzp (zał nr 3a do SWZ) – dotyczy podmiotu udostępniającego zasoby,</w:t>
      </w:r>
    </w:p>
    <w:p w14:paraId="19A9398E" w14:textId="4FADAAB3" w:rsidR="00816D47" w:rsidRPr="00067331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 w:rsidR="004728E0"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CEiDG</w:t>
      </w:r>
      <w:r w:rsidR="004728E0"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 w:rsidR="00181424">
        <w:rPr>
          <w:rFonts w:ascii="Tahoma" w:hAnsi="Tahoma" w:cs="Tahoma"/>
          <w:sz w:val="16"/>
          <w:szCs w:val="16"/>
        </w:rPr>
        <w:t xml:space="preserve">órym mowa 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="00181424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3</w:t>
      </w:r>
      <w:r w:rsidR="00181424">
        <w:rPr>
          <w:rFonts w:ascii="Tahoma" w:hAnsi="Tahoma" w:cs="Tahoma"/>
          <w:sz w:val="16"/>
          <w:szCs w:val="16"/>
        </w:rPr>
        <w:t xml:space="preserve"> SWZ</w:t>
      </w:r>
      <w:r w:rsidR="00B779ED">
        <w:rPr>
          <w:rFonts w:ascii="Tahoma" w:hAnsi="Tahoma" w:cs="Tahoma"/>
          <w:sz w:val="16"/>
          <w:szCs w:val="16"/>
        </w:rPr>
        <w:t>,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14:paraId="0C11CAAA" w14:textId="78A8848F" w:rsidR="00816D47" w:rsidRPr="004C1200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 w:rsidR="004E2D37"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r w:rsidR="00B779ED">
        <w:rPr>
          <w:rFonts w:ascii="Tahoma" w:hAnsi="Tahoma" w:cs="Tahoma"/>
          <w:sz w:val="16"/>
          <w:szCs w:val="16"/>
        </w:rPr>
        <w:t>ust.</w:t>
      </w:r>
      <w:r w:rsidRPr="00067331">
        <w:rPr>
          <w:rFonts w:ascii="Tahoma" w:hAnsi="Tahoma" w:cs="Tahoma"/>
          <w:sz w:val="16"/>
          <w:szCs w:val="16"/>
        </w:rPr>
        <w:t xml:space="preserve"> 1.</w:t>
      </w:r>
      <w:r w:rsidR="00A22913"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181424">
        <w:rPr>
          <w:rFonts w:ascii="Tahoma" w:eastAsia="Arial" w:hAnsi="Tahoma" w:cs="Tahoma"/>
          <w:color w:val="000000"/>
          <w:sz w:val="16"/>
          <w:szCs w:val="16"/>
        </w:rPr>
        <w:t>(jeżeli dotyczy)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21989993" w14:textId="320BA22E" w:rsidR="004C1200" w:rsidRPr="00067331" w:rsidRDefault="004728E0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oświadczenie, o którym mowa w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art. 117 ust.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ustawy Pzp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4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p w14:paraId="7648709E" w14:textId="1B4498AE" w:rsidR="00816D47" w:rsidRPr="00DC6695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 w:rsidR="00AE20FB">
        <w:rPr>
          <w:rFonts w:ascii="Tahoma" w:hAnsi="Tahoma" w:cs="Tahoma"/>
          <w:sz w:val="16"/>
          <w:szCs w:val="16"/>
        </w:rPr>
        <w:t>art. 118 ustawy Pzp</w:t>
      </w:r>
      <w:r w:rsidR="004C1200"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(zał. nr </w:t>
      </w:r>
      <w:r w:rsidR="00A22913">
        <w:rPr>
          <w:rFonts w:ascii="Tahoma" w:eastAsia="Arial" w:hAnsi="Tahoma" w:cs="Tahoma"/>
          <w:color w:val="000000"/>
          <w:sz w:val="16"/>
          <w:szCs w:val="16"/>
        </w:rPr>
        <w:t>5</w:t>
      </w:r>
      <w:r w:rsidR="004C1200">
        <w:rPr>
          <w:rFonts w:ascii="Tahoma" w:eastAsia="Arial" w:hAnsi="Tahoma" w:cs="Tahoma"/>
          <w:color w:val="000000"/>
          <w:sz w:val="16"/>
          <w:szCs w:val="16"/>
        </w:rPr>
        <w:t xml:space="preserve">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</w:p>
    <w:p w14:paraId="541563E5" w14:textId="4D820D13" w:rsidR="00816D47" w:rsidRPr="00B779ED" w:rsidRDefault="00816D47" w:rsidP="00204A8D">
      <w:pPr>
        <w:pStyle w:val="Akapitzlist"/>
        <w:widowControl w:val="0"/>
        <w:numPr>
          <w:ilvl w:val="0"/>
          <w:numId w:val="72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</w:t>
      </w:r>
      <w:r w:rsidR="00DD7D2F">
        <w:rPr>
          <w:rFonts w:ascii="Tahoma" w:eastAsia="Arial" w:hAnsi="Tahoma" w:cs="Tahoma"/>
          <w:color w:val="000000"/>
          <w:sz w:val="16"/>
          <w:szCs w:val="16"/>
        </w:rPr>
        <w:t xml:space="preserve">tego podmiotu wymienione w pkt 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>3 oraz w pkt. 4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="00AE20FB">
        <w:rPr>
          <w:rFonts w:ascii="Tahoma" w:eastAsia="Arial" w:hAnsi="Tahoma" w:cs="Tahoma"/>
          <w:color w:val="000000"/>
          <w:sz w:val="16"/>
          <w:szCs w:val="16"/>
        </w:rPr>
        <w:t>powyżej</w:t>
      </w:r>
      <w:r w:rsidR="004C2536">
        <w:rPr>
          <w:rFonts w:ascii="Tahoma" w:eastAsia="Arial" w:hAnsi="Tahoma" w:cs="Tahoma"/>
          <w:color w:val="000000"/>
          <w:sz w:val="16"/>
          <w:szCs w:val="16"/>
        </w:rPr>
        <w:t xml:space="preserve"> – jeżeli dotyczy</w:t>
      </w:r>
      <w:r w:rsidR="00B779ED">
        <w:rPr>
          <w:rFonts w:ascii="Tahoma" w:eastAsia="Arial" w:hAnsi="Tahoma" w:cs="Tahoma"/>
          <w:color w:val="000000"/>
          <w:sz w:val="16"/>
          <w:szCs w:val="16"/>
        </w:rPr>
        <w:t>,</w:t>
      </w:r>
    </w:p>
    <w:sectPr w:rsidR="00816D47" w:rsidRPr="00B779ED" w:rsidSect="0072761C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A3235" w14:textId="77777777" w:rsidR="002B64E5" w:rsidRDefault="002B64E5" w:rsidP="00DA5839">
      <w:r>
        <w:separator/>
      </w:r>
    </w:p>
  </w:endnote>
  <w:endnote w:type="continuationSeparator" w:id="0">
    <w:p w14:paraId="4442CBC7" w14:textId="77777777" w:rsidR="002B64E5" w:rsidRDefault="002B64E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EDBBD" w14:textId="77777777" w:rsidR="002B64E5" w:rsidRDefault="002B64E5" w:rsidP="00DA5839">
      <w:r>
        <w:separator/>
      </w:r>
    </w:p>
  </w:footnote>
  <w:footnote w:type="continuationSeparator" w:id="0">
    <w:p w14:paraId="2E237F61" w14:textId="77777777" w:rsidR="002B64E5" w:rsidRDefault="002B64E5" w:rsidP="00DA5839">
      <w:r>
        <w:continuationSeparator/>
      </w:r>
    </w:p>
  </w:footnote>
  <w:footnote w:id="1">
    <w:p w14:paraId="189A39CA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Wykonawców wspólnie składających ofertę, należy wypełnić punkt dla każdego podmiotu osobno</w:t>
      </w:r>
    </w:p>
  </w:footnote>
  <w:footnote w:id="2">
    <w:p w14:paraId="6FA7B187" w14:textId="77777777" w:rsidR="00A57D69" w:rsidRPr="004C2536" w:rsidRDefault="00A57D69" w:rsidP="00816D47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0F527C43" w14:textId="77777777" w:rsidR="00A57D69" w:rsidRPr="004C2536" w:rsidRDefault="00A57D69" w:rsidP="00831447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A75BF53" w14:textId="77777777" w:rsidR="00A57D69" w:rsidRPr="004C2536" w:rsidRDefault="00A57D69" w:rsidP="00831447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4239BAB4" w14:textId="77777777" w:rsidR="00A57D69" w:rsidRPr="004C2536" w:rsidRDefault="00A57D69" w:rsidP="00816D47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3BBC6647" w14:textId="77777777" w:rsidR="00A57D69" w:rsidRPr="004C2536" w:rsidRDefault="00A57D69" w:rsidP="00816D47">
      <w:pPr>
        <w:pStyle w:val="Tekstprzypisudolnego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niepotrzebne skreślić</w:t>
      </w:r>
    </w:p>
  </w:footnote>
  <w:footnote w:id="4">
    <w:p w14:paraId="45AC984B" w14:textId="77777777" w:rsidR="00A57D69" w:rsidRPr="004C2536" w:rsidRDefault="00A57D69" w:rsidP="004C2536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14:paraId="095B61AC" w14:textId="77777777" w:rsidR="00A57D69" w:rsidRPr="004C2536" w:rsidRDefault="00A57D69" w:rsidP="004C2536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2553F" w14:textId="77777777" w:rsidR="00EB685A" w:rsidRDefault="00EB685A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2CBA227D" w:rsidR="00A57D69" w:rsidRPr="00DF5681" w:rsidRDefault="00D17207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</w:t>
    </w:r>
    <w:r w:rsidR="00A57D69">
      <w:rPr>
        <w:rFonts w:ascii="Tahoma" w:hAnsi="Tahoma" w:cs="Tahoma"/>
      </w:rPr>
      <w:t>r postępowania</w:t>
    </w:r>
    <w:r w:rsidR="00A57D69" w:rsidRPr="00DF5681">
      <w:rPr>
        <w:rFonts w:ascii="Tahoma" w:hAnsi="Tahoma" w:cs="Tahoma"/>
      </w:rPr>
      <w:t xml:space="preserve"> PI.271.</w:t>
    </w:r>
    <w:r w:rsidR="0072761C">
      <w:rPr>
        <w:rFonts w:ascii="Tahoma" w:hAnsi="Tahoma" w:cs="Tahoma"/>
      </w:rPr>
      <w:t>5</w:t>
    </w:r>
    <w:r w:rsidR="00A57D69" w:rsidRPr="00DF5681">
      <w:rPr>
        <w:rFonts w:ascii="Tahoma" w:hAnsi="Tahoma" w:cs="Tahoma"/>
      </w:rPr>
      <w:t>.202</w:t>
    </w:r>
    <w:bookmarkEnd w:id="0"/>
    <w:r w:rsidR="0072761C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50322" w14:textId="77777777" w:rsidR="00FF2BB6" w:rsidRDefault="00FF2BB6" w:rsidP="00EB685A">
    <w:pPr>
      <w:pBdr>
        <w:bottom w:val="single" w:sz="4" w:space="1" w:color="auto"/>
      </w:pBdr>
      <w:rPr>
        <w:rFonts w:ascii="Tahoma" w:hAnsi="Tahoma" w:cs="Tahoma"/>
      </w:rPr>
    </w:pPr>
  </w:p>
  <w:p w14:paraId="77CDEF9A" w14:textId="79E71C6E" w:rsidR="00EB685A" w:rsidRDefault="00EB685A" w:rsidP="00EB685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</w:t>
    </w:r>
    <w:r w:rsidR="00FF2BB6">
      <w:rPr>
        <w:rFonts w:ascii="Tahoma" w:hAnsi="Tahoma" w:cs="Tahoma"/>
      </w:rPr>
      <w:t>.</w:t>
    </w:r>
    <w:r w:rsidR="004C2536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r w:rsidR="004C2536">
      <w:rPr>
        <w:rFonts w:ascii="Tahoma" w:hAnsi="Tahoma" w:cs="Tahoma"/>
      </w:rPr>
      <w:t>3</w:t>
    </w:r>
  </w:p>
  <w:p w14:paraId="1306774F" w14:textId="77777777" w:rsidR="00D17207" w:rsidRDefault="00D172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94919">
    <w:abstractNumId w:val="2"/>
  </w:num>
  <w:num w:numId="2" w16cid:durableId="1804149574">
    <w:abstractNumId w:val="148"/>
  </w:num>
  <w:num w:numId="3" w16cid:durableId="1971396450">
    <w:abstractNumId w:val="64"/>
  </w:num>
  <w:num w:numId="4" w16cid:durableId="2065640764">
    <w:abstractNumId w:val="168"/>
  </w:num>
  <w:num w:numId="5" w16cid:durableId="1273056932">
    <w:abstractNumId w:val="192"/>
  </w:num>
  <w:num w:numId="6" w16cid:durableId="771318626">
    <w:abstractNumId w:val="138"/>
  </w:num>
  <w:num w:numId="7" w16cid:durableId="1610359093">
    <w:abstractNumId w:val="149"/>
  </w:num>
  <w:num w:numId="8" w16cid:durableId="1965234916">
    <w:abstractNumId w:val="54"/>
  </w:num>
  <w:num w:numId="9" w16cid:durableId="2039161949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2516736">
    <w:abstractNumId w:val="174"/>
  </w:num>
  <w:num w:numId="11" w16cid:durableId="1839079763">
    <w:abstractNumId w:val="133"/>
  </w:num>
  <w:num w:numId="12" w16cid:durableId="717438975">
    <w:abstractNumId w:val="55"/>
  </w:num>
  <w:num w:numId="13" w16cid:durableId="681199770">
    <w:abstractNumId w:val="92"/>
  </w:num>
  <w:num w:numId="14" w16cid:durableId="1047686835">
    <w:abstractNumId w:val="140"/>
  </w:num>
  <w:num w:numId="15" w16cid:durableId="1263102964">
    <w:abstractNumId w:val="161"/>
  </w:num>
  <w:num w:numId="16" w16cid:durableId="729229239">
    <w:abstractNumId w:val="162"/>
  </w:num>
  <w:num w:numId="17" w16cid:durableId="1151210309">
    <w:abstractNumId w:val="88"/>
  </w:num>
  <w:num w:numId="18" w16cid:durableId="508446488">
    <w:abstractNumId w:val="62"/>
  </w:num>
  <w:num w:numId="19" w16cid:durableId="1876312690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49715579">
    <w:abstractNumId w:val="53"/>
  </w:num>
  <w:num w:numId="21" w16cid:durableId="759378075">
    <w:abstractNumId w:val="188"/>
  </w:num>
  <w:num w:numId="22" w16cid:durableId="702365834">
    <w:abstractNumId w:val="83"/>
  </w:num>
  <w:num w:numId="23" w16cid:durableId="439758688">
    <w:abstractNumId w:val="136"/>
  </w:num>
  <w:num w:numId="24" w16cid:durableId="724260452">
    <w:abstractNumId w:val="163"/>
  </w:num>
  <w:num w:numId="25" w16cid:durableId="1156147838">
    <w:abstractNumId w:val="38"/>
  </w:num>
  <w:num w:numId="26" w16cid:durableId="2030567444">
    <w:abstractNumId w:val="127"/>
  </w:num>
  <w:num w:numId="27" w16cid:durableId="444348790">
    <w:abstractNumId w:val="101"/>
  </w:num>
  <w:num w:numId="28" w16cid:durableId="2104915312">
    <w:abstractNumId w:val="25"/>
  </w:num>
  <w:num w:numId="29" w16cid:durableId="1543320877">
    <w:abstractNumId w:val="116"/>
  </w:num>
  <w:num w:numId="30" w16cid:durableId="243033212">
    <w:abstractNumId w:val="147"/>
  </w:num>
  <w:num w:numId="31" w16cid:durableId="1310742924">
    <w:abstractNumId w:val="164"/>
  </w:num>
  <w:num w:numId="32" w16cid:durableId="1684480292">
    <w:abstractNumId w:val="184"/>
  </w:num>
  <w:num w:numId="33" w16cid:durableId="635837302">
    <w:abstractNumId w:val="121"/>
  </w:num>
  <w:num w:numId="34" w16cid:durableId="1059015814">
    <w:abstractNumId w:val="120"/>
  </w:num>
  <w:num w:numId="35" w16cid:durableId="240022949">
    <w:abstractNumId w:val="72"/>
  </w:num>
  <w:num w:numId="36" w16cid:durableId="254869675">
    <w:abstractNumId w:val="84"/>
  </w:num>
  <w:num w:numId="37" w16cid:durableId="963119008">
    <w:abstractNumId w:val="86"/>
  </w:num>
  <w:num w:numId="38" w16cid:durableId="1011223997">
    <w:abstractNumId w:val="80"/>
  </w:num>
  <w:num w:numId="39" w16cid:durableId="1817645451">
    <w:abstractNumId w:val="68"/>
  </w:num>
  <w:num w:numId="40" w16cid:durableId="803037461">
    <w:abstractNumId w:val="29"/>
  </w:num>
  <w:num w:numId="41" w16cid:durableId="1507013516">
    <w:abstractNumId w:val="152"/>
  </w:num>
  <w:num w:numId="42" w16cid:durableId="28142099">
    <w:abstractNumId w:val="81"/>
  </w:num>
  <w:num w:numId="43" w16cid:durableId="582109480">
    <w:abstractNumId w:val="108"/>
  </w:num>
  <w:num w:numId="44" w16cid:durableId="2016615888">
    <w:abstractNumId w:val="118"/>
  </w:num>
  <w:num w:numId="45" w16cid:durableId="132910642">
    <w:abstractNumId w:val="144"/>
  </w:num>
  <w:num w:numId="46" w16cid:durableId="806894545">
    <w:abstractNumId w:val="27"/>
  </w:num>
  <w:num w:numId="47" w16cid:durableId="251204595">
    <w:abstractNumId w:val="50"/>
  </w:num>
  <w:num w:numId="48" w16cid:durableId="31851551">
    <w:abstractNumId w:val="97"/>
  </w:num>
  <w:num w:numId="49" w16cid:durableId="145709658">
    <w:abstractNumId w:val="41"/>
  </w:num>
  <w:num w:numId="50" w16cid:durableId="1118261239">
    <w:abstractNumId w:val="36"/>
  </w:num>
  <w:num w:numId="51" w16cid:durableId="510797115">
    <w:abstractNumId w:val="125"/>
  </w:num>
  <w:num w:numId="52" w16cid:durableId="1375151904">
    <w:abstractNumId w:val="47"/>
  </w:num>
  <w:num w:numId="53" w16cid:durableId="1094739632">
    <w:abstractNumId w:val="146"/>
  </w:num>
  <w:num w:numId="54" w16cid:durableId="612710608">
    <w:abstractNumId w:val="105"/>
  </w:num>
  <w:num w:numId="55" w16cid:durableId="2049597316">
    <w:abstractNumId w:val="60"/>
  </w:num>
  <w:num w:numId="56" w16cid:durableId="734548346">
    <w:abstractNumId w:val="117"/>
  </w:num>
  <w:num w:numId="57" w16cid:durableId="291248434">
    <w:abstractNumId w:val="166"/>
  </w:num>
  <w:num w:numId="58" w16cid:durableId="1961372520">
    <w:abstractNumId w:val="26"/>
  </w:num>
  <w:num w:numId="59" w16cid:durableId="1853953087">
    <w:abstractNumId w:val="154"/>
  </w:num>
  <w:num w:numId="60" w16cid:durableId="1418555098">
    <w:abstractNumId w:val="182"/>
  </w:num>
  <w:num w:numId="61" w16cid:durableId="84675438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8371948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883134032">
    <w:abstractNumId w:val="28"/>
  </w:num>
  <w:num w:numId="64" w16cid:durableId="867106854">
    <w:abstractNumId w:val="129"/>
  </w:num>
  <w:num w:numId="65" w16cid:durableId="605314372">
    <w:abstractNumId w:val="34"/>
  </w:num>
  <w:num w:numId="66" w16cid:durableId="1589460118">
    <w:abstractNumId w:val="110"/>
  </w:num>
  <w:num w:numId="67" w16cid:durableId="1921519454">
    <w:abstractNumId w:val="52"/>
  </w:num>
  <w:num w:numId="68" w16cid:durableId="925965860">
    <w:abstractNumId w:val="176"/>
  </w:num>
  <w:num w:numId="69" w16cid:durableId="147523959">
    <w:abstractNumId w:val="85"/>
  </w:num>
  <w:num w:numId="70" w16cid:durableId="720522690">
    <w:abstractNumId w:val="158"/>
  </w:num>
  <w:num w:numId="71" w16cid:durableId="1401245063">
    <w:abstractNumId w:val="35"/>
  </w:num>
  <w:num w:numId="72" w16cid:durableId="1877304613">
    <w:abstractNumId w:val="137"/>
  </w:num>
  <w:num w:numId="73" w16cid:durableId="146480711">
    <w:abstractNumId w:val="131"/>
  </w:num>
  <w:num w:numId="74" w16cid:durableId="1107964504">
    <w:abstractNumId w:val="111"/>
  </w:num>
  <w:num w:numId="75" w16cid:durableId="1354376263">
    <w:abstractNumId w:val="191"/>
  </w:num>
  <w:num w:numId="76" w16cid:durableId="994914738">
    <w:abstractNumId w:val="48"/>
  </w:num>
  <w:num w:numId="77" w16cid:durableId="1791312974">
    <w:abstractNumId w:val="100"/>
  </w:num>
  <w:num w:numId="78" w16cid:durableId="2045321466">
    <w:abstractNumId w:val="160"/>
  </w:num>
  <w:num w:numId="79" w16cid:durableId="89981724">
    <w:abstractNumId w:val="172"/>
  </w:num>
  <w:num w:numId="80" w16cid:durableId="1609855248">
    <w:abstractNumId w:val="46"/>
  </w:num>
  <w:num w:numId="81" w16cid:durableId="1103650781">
    <w:abstractNumId w:val="139"/>
  </w:num>
  <w:num w:numId="82" w16cid:durableId="2056543199">
    <w:abstractNumId w:val="93"/>
  </w:num>
  <w:num w:numId="83" w16cid:durableId="37707362">
    <w:abstractNumId w:val="30"/>
  </w:num>
  <w:num w:numId="84" w16cid:durableId="1254120329">
    <w:abstractNumId w:val="56"/>
  </w:num>
  <w:num w:numId="85" w16cid:durableId="447742139">
    <w:abstractNumId w:val="185"/>
  </w:num>
  <w:num w:numId="86" w16cid:durableId="2114587997">
    <w:abstractNumId w:val="70"/>
  </w:num>
  <w:num w:numId="87" w16cid:durableId="1101490436">
    <w:abstractNumId w:val="51"/>
  </w:num>
  <w:num w:numId="88" w16cid:durableId="1018655951">
    <w:abstractNumId w:val="40"/>
  </w:num>
  <w:num w:numId="89" w16cid:durableId="325280556">
    <w:abstractNumId w:val="193"/>
  </w:num>
  <w:num w:numId="90" w16cid:durableId="320431082">
    <w:abstractNumId w:val="75"/>
  </w:num>
  <w:num w:numId="91" w16cid:durableId="374160651">
    <w:abstractNumId w:val="157"/>
  </w:num>
  <w:num w:numId="92" w16cid:durableId="1509632117">
    <w:abstractNumId w:val="103"/>
  </w:num>
  <w:num w:numId="93" w16cid:durableId="12805995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448667671">
    <w:abstractNumId w:val="40"/>
    <w:lvlOverride w:ilvl="0">
      <w:startOverride w:val="1"/>
    </w:lvlOverride>
  </w:num>
  <w:num w:numId="95" w16cid:durableId="157430295">
    <w:abstractNumId w:val="87"/>
  </w:num>
  <w:num w:numId="96" w16cid:durableId="983924114">
    <w:abstractNumId w:val="98"/>
  </w:num>
  <w:num w:numId="97" w16cid:durableId="937522510">
    <w:abstractNumId w:val="57"/>
  </w:num>
  <w:num w:numId="98" w16cid:durableId="427776673">
    <w:abstractNumId w:val="5"/>
  </w:num>
  <w:num w:numId="99" w16cid:durableId="1068305140">
    <w:abstractNumId w:val="186"/>
  </w:num>
  <w:num w:numId="100" w16cid:durableId="1414086158">
    <w:abstractNumId w:val="134"/>
  </w:num>
  <w:num w:numId="101" w16cid:durableId="829175424">
    <w:abstractNumId w:val="197"/>
  </w:num>
  <w:num w:numId="102" w16cid:durableId="1557551642">
    <w:abstractNumId w:val="132"/>
  </w:num>
  <w:num w:numId="103" w16cid:durableId="1485197460">
    <w:abstractNumId w:val="73"/>
  </w:num>
  <w:num w:numId="104" w16cid:durableId="203714412">
    <w:abstractNumId w:val="90"/>
  </w:num>
  <w:num w:numId="105" w16cid:durableId="1520698740">
    <w:abstractNumId w:val="159"/>
  </w:num>
  <w:num w:numId="106" w16cid:durableId="1943344250">
    <w:abstractNumId w:val="119"/>
  </w:num>
  <w:num w:numId="107" w16cid:durableId="57786151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519529">
    <w:abstractNumId w:val="173"/>
  </w:num>
  <w:num w:numId="109" w16cid:durableId="904996394">
    <w:abstractNumId w:val="32"/>
  </w:num>
  <w:num w:numId="110" w16cid:durableId="1928076399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70217338">
    <w:abstractNumId w:val="177"/>
  </w:num>
  <w:num w:numId="112" w16cid:durableId="1909994615">
    <w:abstractNumId w:val="126"/>
  </w:num>
  <w:num w:numId="113" w16cid:durableId="1336230770">
    <w:abstractNumId w:val="59"/>
  </w:num>
  <w:num w:numId="114" w16cid:durableId="1778022372">
    <w:abstractNumId w:val="39"/>
  </w:num>
  <w:num w:numId="115" w16cid:durableId="1414085559">
    <w:abstractNumId w:val="142"/>
  </w:num>
  <w:num w:numId="116" w16cid:durableId="139005584">
    <w:abstractNumId w:val="151"/>
  </w:num>
  <w:num w:numId="117" w16cid:durableId="382876263">
    <w:abstractNumId w:val="183"/>
  </w:num>
  <w:num w:numId="118" w16cid:durableId="1991866583">
    <w:abstractNumId w:val="112"/>
  </w:num>
  <w:num w:numId="119" w16cid:durableId="28998632">
    <w:abstractNumId w:val="65"/>
  </w:num>
  <w:num w:numId="120" w16cid:durableId="1084375596">
    <w:abstractNumId w:val="190"/>
  </w:num>
  <w:num w:numId="121" w16cid:durableId="342561535">
    <w:abstractNumId w:val="114"/>
  </w:num>
  <w:num w:numId="122" w16cid:durableId="246043811">
    <w:abstractNumId w:val="99"/>
  </w:num>
  <w:num w:numId="123" w16cid:durableId="244149438">
    <w:abstractNumId w:val="113"/>
  </w:num>
  <w:num w:numId="124" w16cid:durableId="146165393">
    <w:abstractNumId w:val="74"/>
  </w:num>
  <w:num w:numId="125" w16cid:durableId="381054246">
    <w:abstractNumId w:val="78"/>
  </w:num>
  <w:num w:numId="126" w16cid:durableId="1265576011">
    <w:abstractNumId w:val="71"/>
  </w:num>
  <w:num w:numId="127" w16cid:durableId="1622877707">
    <w:abstractNumId w:val="31"/>
  </w:num>
  <w:num w:numId="128" w16cid:durableId="916401686">
    <w:abstractNumId w:val="66"/>
  </w:num>
  <w:num w:numId="129" w16cid:durableId="1999846538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676957207">
    <w:abstractNumId w:val="194"/>
  </w:num>
  <w:num w:numId="131" w16cid:durableId="130679014">
    <w:abstractNumId w:val="141"/>
  </w:num>
  <w:num w:numId="132" w16cid:durableId="1084062821">
    <w:abstractNumId w:val="175"/>
  </w:num>
  <w:num w:numId="133" w16cid:durableId="1867055969">
    <w:abstractNumId w:val="189"/>
  </w:num>
  <w:num w:numId="134" w16cid:durableId="1858303564">
    <w:abstractNumId w:val="143"/>
  </w:num>
  <w:num w:numId="135" w16cid:durableId="159320011">
    <w:abstractNumId w:val="178"/>
  </w:num>
  <w:num w:numId="136" w16cid:durableId="1028221071">
    <w:abstractNumId w:val="91"/>
  </w:num>
  <w:num w:numId="137" w16cid:durableId="1049643048">
    <w:abstractNumId w:val="107"/>
  </w:num>
  <w:num w:numId="138" w16cid:durableId="1207178804">
    <w:abstractNumId w:val="67"/>
  </w:num>
  <w:num w:numId="139" w16cid:durableId="633213595">
    <w:abstractNumId w:val="82"/>
  </w:num>
  <w:num w:numId="140" w16cid:durableId="1758136883">
    <w:abstractNumId w:val="135"/>
  </w:num>
  <w:num w:numId="141" w16cid:durableId="212733743">
    <w:abstractNumId w:val="95"/>
  </w:num>
  <w:num w:numId="142" w16cid:durableId="1786388554">
    <w:abstractNumId w:val="79"/>
  </w:num>
  <w:num w:numId="143" w16cid:durableId="138059251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762875238">
    <w:abstractNumId w:val="128"/>
  </w:num>
  <w:num w:numId="145" w16cid:durableId="1197545778">
    <w:abstractNumId w:val="115"/>
  </w:num>
  <w:num w:numId="146" w16cid:durableId="519785660">
    <w:abstractNumId w:val="43"/>
  </w:num>
  <w:num w:numId="147" w16cid:durableId="1869174231">
    <w:abstractNumId w:val="169"/>
  </w:num>
  <w:num w:numId="148" w16cid:durableId="1494447514">
    <w:abstractNumId w:val="76"/>
  </w:num>
  <w:num w:numId="149" w16cid:durableId="1003388434">
    <w:abstractNumId w:val="45"/>
  </w:num>
  <w:num w:numId="150" w16cid:durableId="1836988256">
    <w:abstractNumId w:val="153"/>
  </w:num>
  <w:num w:numId="151" w16cid:durableId="615524921">
    <w:abstractNumId w:val="37"/>
  </w:num>
  <w:num w:numId="152" w16cid:durableId="874074358">
    <w:abstractNumId w:val="89"/>
  </w:num>
  <w:num w:numId="153" w16cid:durableId="1450780568">
    <w:abstractNumId w:val="122"/>
  </w:num>
  <w:num w:numId="154" w16cid:durableId="1760246737">
    <w:abstractNumId w:val="96"/>
  </w:num>
  <w:num w:numId="155" w16cid:durableId="470443927">
    <w:abstractNumId w:val="130"/>
  </w:num>
  <w:num w:numId="156" w16cid:durableId="512649233">
    <w:abstractNumId w:val="195"/>
  </w:num>
  <w:num w:numId="157" w16cid:durableId="860975324">
    <w:abstractNumId w:val="77"/>
  </w:num>
  <w:num w:numId="158" w16cid:durableId="1435515287">
    <w:abstractNumId w:val="155"/>
  </w:num>
  <w:num w:numId="159" w16cid:durableId="626861032">
    <w:abstractNumId w:val="109"/>
  </w:num>
  <w:num w:numId="160" w16cid:durableId="414673131">
    <w:abstractNumId w:val="187"/>
  </w:num>
  <w:num w:numId="161" w16cid:durableId="1722091197">
    <w:abstractNumId w:val="33"/>
  </w:num>
  <w:num w:numId="162" w16cid:durableId="1918205262">
    <w:abstractNumId w:val="44"/>
  </w:num>
  <w:num w:numId="163" w16cid:durableId="1307470864">
    <w:abstractNumId w:val="69"/>
  </w:num>
  <w:num w:numId="164" w16cid:durableId="1772388322">
    <w:abstractNumId w:val="167"/>
  </w:num>
  <w:num w:numId="165" w16cid:durableId="1382167210">
    <w:abstractNumId w:val="150"/>
  </w:num>
  <w:num w:numId="166" w16cid:durableId="817723434">
    <w:abstractNumId w:val="106"/>
  </w:num>
  <w:num w:numId="167" w16cid:durableId="880433162">
    <w:abstractNumId w:val="165"/>
  </w:num>
  <w:num w:numId="168" w16cid:durableId="1232934226">
    <w:abstractNumId w:val="58"/>
  </w:num>
  <w:num w:numId="169" w16cid:durableId="620648364">
    <w:abstractNumId w:val="124"/>
  </w:num>
  <w:num w:numId="170" w16cid:durableId="2061204393">
    <w:abstractNumId w:val="104"/>
  </w:num>
  <w:num w:numId="171" w16cid:durableId="2097483365">
    <w:abstractNumId w:val="145"/>
  </w:num>
  <w:num w:numId="172" w16cid:durableId="553396369">
    <w:abstractNumId w:val="170"/>
  </w:num>
  <w:num w:numId="173" w16cid:durableId="223760342">
    <w:abstractNumId w:val="42"/>
  </w:num>
  <w:num w:numId="174" w16cid:durableId="501749092">
    <w:abstractNumId w:val="156"/>
  </w:num>
  <w:num w:numId="175" w16cid:durableId="1897740638">
    <w:abstractNumId w:val="0"/>
  </w:num>
  <w:num w:numId="176" w16cid:durableId="2111123395">
    <w:abstractNumId w:val="94"/>
  </w:num>
  <w:num w:numId="177" w16cid:durableId="328871936">
    <w:abstractNumId w:val="49"/>
  </w:num>
  <w:num w:numId="178" w16cid:durableId="1821580175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7D8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AE8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4E5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AB9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07F31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36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3DCA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0E28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467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6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5AD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6A7D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257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207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448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0FB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85A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BB6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3156A"/>
    <w:rsid w:val="00364815"/>
    <w:rsid w:val="003953B7"/>
    <w:rsid w:val="003A0854"/>
    <w:rsid w:val="003A78C6"/>
    <w:rsid w:val="003E0F4F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95949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5F7B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3D3F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2023-03-31T06:46:00Z</dcterms:modified>
</cp:coreProperties>
</file>